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4B" w:rsidRPr="0005041E" w:rsidRDefault="008B41E6" w:rsidP="00F91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 класс. Геометрия</w:t>
      </w:r>
      <w:bookmarkStart w:id="0" w:name="_GoBack"/>
      <w:bookmarkEnd w:id="0"/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4F35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                        «</w:t>
      </w:r>
      <w:r w:rsidRPr="00804F3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Начальные геометрические сведения</w:t>
      </w:r>
      <w:r w:rsidRPr="00804F35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804F35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</w:t>
      </w:r>
      <w:proofErr w:type="spellStart"/>
      <w:r w:rsidRPr="00804F35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госстандарта</w:t>
      </w:r>
      <w:proofErr w:type="spellEnd"/>
      <w:r w:rsidRPr="00804F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теме </w:t>
      </w:r>
      <w:r w:rsidRPr="00804F3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«Начальные геометрические     сведения»:</w:t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знание определения геометрических фигур;</w:t>
      </w: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-знание определение вертикальных и смежных углов и их свойств, определение биссектрисы угла;</w:t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Три точки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и  К  лежат на одной прямой.  Известно, что ВК = 17 см,  КС = 25 см.  Какой может быть длина отрезка ВС?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DCB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148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биссектриса этого угла. Найдите угол ВСК.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3.Сумма вертикальных углов МОЕ, РОК, образованных при пересечении прямых МК  и  РЕ равна 198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Найдите угол МОР.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 помощью транспортира начертите угол, равный 56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проведите биссектрису смежного с ним угла.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 точки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проведены три луча: ВМ, В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ВК. Найдите 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NBK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 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5pt" o:ole="" filled="t">
                  <v:fill color2="black"/>
                  <v:imagedata r:id="rId6" o:title=""/>
                </v:shape>
                <o:OLEObject Type="Embed" ProgID="Equation.3" ShapeID="_x0000_i1025" DrawAspect="Content" ObjectID="_1608117324" r:id="rId7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MBN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84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6" type="#_x0000_t75" style="width:15.75pt;height:15pt" o:ole="" filled="t">
                  <v:fill color2="black"/>
                  <v:imagedata r:id="rId6" o:title=""/>
                </v:shape>
                <o:OLEObject Type="Embed" ProgID="Equation.3" ShapeID="_x0000_i1026" DrawAspect="Content" ObjectID="_1608117325" r:id="rId8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МВК = 22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1.Три точки  М,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лежат на одной прямой.  Известно, что   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15 см,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18 см.  Каким может быть расстояние МК?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DCL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 126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СМ – биссектриса этого угла. Найдите угол МС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3.Сумма вертикальных углов АОВ  и  СОК, образованных при пересечении прямых АК  и  ВС  равна 108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Найдите угол ВОК.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 помощью транспортира начертите угол, равный 132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проведите биссектрису смежного с ним угла.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 точки М проведены три луча: МО, М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МК. Чему равен 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NMK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7" type="#_x0000_t75" style="width:15.75pt;height:15pt" o:ole="" filled="t">
                  <v:fill color2="black"/>
                  <v:imagedata r:id="rId6" o:title=""/>
                </v:shape>
                <o:OLEObject Type="Embed" ProgID="Equation.3" ShapeID="_x0000_i1027" DrawAspect="Content" ObjectID="_1608117326" r:id="rId9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OMN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78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8" type="#_x0000_t75" style="width:15.75pt;height:15pt" o:ole="" filled="t">
                  <v:fill color2="black"/>
                  <v:imagedata r:id="rId6" o:title=""/>
                </v:shape>
                <o:OLEObject Type="Embed" ProgID="Equation.3" ShapeID="_x0000_i1028" DrawAspect="Content" ObjectID="_1608117327" r:id="rId10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ОМК = 30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9184B" w:rsidRPr="00804F35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804F35" w:rsidTr="00804F35">
        <w:tc>
          <w:tcPr>
            <w:tcW w:w="675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выполнение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проверяемо-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804F35" w:rsidTr="00804F35">
        <w:trPr>
          <w:trHeight w:val="315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точек на прямой. </w:t>
            </w:r>
            <w:proofErr w:type="spellStart"/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 отрезка.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804F35" w:rsidTr="00804F35">
        <w:trPr>
          <w:trHeight w:val="31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Аксиома   расположения точки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2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длины отрезка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60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 на  </w:t>
            </w:r>
            <w:proofErr w:type="spellStart"/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градусной меры угла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понятия угол, биссектрисы угла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804F35" w:rsidTr="00804F35">
        <w:trPr>
          <w:trHeight w:val="249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биссектрисы угла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0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96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величины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-лов, образованных при пересечении двух прямых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смежных углов и вертикальных углов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22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смежных углов и вертикальных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свойств смежных углов и вертикальных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ответа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24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построе-ние</w:t>
            </w:r>
            <w:proofErr w:type="spellEnd"/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угла, заданной градусной меры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угла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214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смежного угла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30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угла заданной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градус-ной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 помощью транспортира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30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градусной меры смежного угла и его построение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29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биссектрисы угла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78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на </w:t>
            </w:r>
            <w:proofErr w:type="spellStart"/>
            <w:proofErr w:type="gramStart"/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нахож-дение</w:t>
            </w:r>
            <w:proofErr w:type="spellEnd"/>
            <w:proofErr w:type="gramEnd"/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градусной меры угла.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15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построения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404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аксиомы об измерении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1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пути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60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ответа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4F3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1-10 баллов   – «2»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11-15 баллов – «3»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16-19 балов   – «4»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20-21 балл     – «5»</w:t>
      </w: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Контрольная работа №2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455744">
        <w:rPr>
          <w:rFonts w:ascii="Times New Roman" w:eastAsia="Calibri" w:hAnsi="Times New Roman" w:cs="Times New Roman"/>
          <w:b/>
          <w:bCs/>
          <w:sz w:val="24"/>
          <w:szCs w:val="24"/>
        </w:rPr>
        <w:t>Признаки равенства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признаков равенства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тругольников</w:t>
      </w:r>
      <w:proofErr w:type="spellEnd"/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705825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Стороны треугольника равны </w:t>
            </w:r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7,5 см,  6 см,  4,5 см</w:t>
            </w:r>
            <w:proofErr w:type="gramStart"/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Вычислите периметр треугольника.</w:t>
            </w:r>
          </w:p>
          <w:p w:rsidR="00F9184B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Каждый из отрезков АВ  и 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CD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рисунке точкой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делится пополам. Докажите,  треугольники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DAO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и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CBO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равны.</w:t>
            </w: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63360" behindDoc="0" locked="0" layoutInCell="1" allowOverlap="1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23495</wp:posOffset>
                  </wp:positionV>
                  <wp:extent cx="2647315" cy="909320"/>
                  <wp:effectExtent l="0" t="0" r="635" b="5080"/>
                  <wp:wrapTopAndBottom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909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84B" w:rsidRPr="00256D5C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Внешние углы в двух вершинах треугольника равны 110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160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каждый угол треугольника.</w:t>
            </w:r>
          </w:p>
          <w:p w:rsidR="00F9184B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Луч АК – биссектриса угла А. На сторонах угла А отмечены точки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С так, что </w:t>
            </w:r>
            <w:r w:rsidRPr="00256D5C"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eastAsia="ar-SA"/>
              </w:rPr>
              <w:object w:dxaOrig="260" w:dyaOrig="240">
                <v:shape id="_x0000_i1029" type="#_x0000_t75" style="width:15.75pt;height:15pt" o:ole="" filled="t">
                  <v:fill color2="black"/>
                  <v:imagedata r:id="rId6" o:title=""/>
                </v:shape>
                <o:OLEObject Type="Embed" ProgID="Equation.3" ShapeID="_x0000_i1029" DrawAspect="Content" ObjectID="_1608117328" r:id="rId12"/>
              </w:objec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АКВ = </w:t>
            </w:r>
            <w:r w:rsidRPr="00256D5C"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eastAsia="ar-SA"/>
              </w:rPr>
              <w:object w:dxaOrig="260" w:dyaOrig="240">
                <v:shape id="_x0000_i1030" type="#_x0000_t75" style="width:15.75pt;height:15pt" o:ole="" filled="t">
                  <v:fill color2="black"/>
                  <v:imagedata r:id="rId6" o:title=""/>
                </v:shape>
                <o:OLEObject Type="Embed" ProgID="Equation.3" ShapeID="_x0000_i1030" DrawAspect="Content" ObjectID="_1608117329" r:id="rId13"/>
              </w:objec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АКС.  Докажите, что АВ = АС.</w:t>
            </w:r>
          </w:p>
          <w:p w:rsidR="00F9184B" w:rsidRPr="00804F35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сторонах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отмечены точки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М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так, что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М =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Точка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лежит внутри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РК = РМ 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Докажите, что луч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 –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биссектриса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М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 . 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1.Стороны треугольника равны  5,5 см,  8 см,  12,5 см. Вычислите периметр треугольника. </w:t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2.Каждый из отрезков АВ  и 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рисунке точкой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делится пополам. Докажите, что треугольники С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AO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DBO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равны.</w:t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64384" behindDoc="0" locked="0" layoutInCell="1" allowOverlap="1">
                  <wp:simplePos x="0" y="0"/>
                  <wp:positionH relativeFrom="column">
                    <wp:posOffset>1427480</wp:posOffset>
                  </wp:positionH>
                  <wp:positionV relativeFrom="paragraph">
                    <wp:posOffset>10795</wp:posOffset>
                  </wp:positionV>
                  <wp:extent cx="1470025" cy="1447165"/>
                  <wp:effectExtent l="0" t="0" r="0" b="635"/>
                  <wp:wrapSquare wrapText="bothSides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025" cy="1447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4F35" w:rsidRDefault="00804F35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3.Внешние углы в двух вершинах треугольника равны 120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150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третий внешний угол треугольника.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4.Луч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AD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биссектриса угла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сторонах угла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отмечены точки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так, что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31" type="#_x0000_t75" style="width:12.75pt;height:12pt" o:ole="">
                  <v:imagedata r:id="rId15" o:title=""/>
                </v:shape>
                <o:OLEObject Type="Embed" ProgID="Equation.3" ShapeID="_x0000_i1031" DrawAspect="Content" ObjectID="_1608117330" r:id="rId16"/>
              </w:objec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=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32" type="#_x0000_t75" style="width:12.75pt;height:12pt" o:ole="">
                  <v:imagedata r:id="rId17" o:title=""/>
                </v:shape>
                <o:OLEObject Type="Embed" ProgID="Equation.3" ShapeID="_x0000_i1032" DrawAspect="Content" ObjectID="_1608117331" r:id="rId18"/>
              </w:objec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Докажите, что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АВ = АС 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5.На сторонах угла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отмечены точки М и К так, что  АМ = АК.  Известно, что точка Р лежит внутри угла А и РК = РМ.  Докажите, что АВ = АС.</w:t>
            </w: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выполнение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proofErr w:type="gramStart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proofErr w:type="gramEnd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периметр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формулы периметра треугольника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 на  </w:t>
            </w:r>
            <w:proofErr w:type="spellStart"/>
            <w:proofErr w:type="gramStart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</w:t>
            </w:r>
            <w:proofErr w:type="spellEnd"/>
            <w:proofErr w:type="gramEnd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равенства двух элементов, входящих в треугольники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понятия угол, биссектрисы угла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1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нание 1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нахождение внешнего угла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внешнего угла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42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свойства внешнего угла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свойства углов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свойств углов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9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доказательство равенства двух сторон.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чертежа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угла и его биссектрисы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равенства сторон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доказательство.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угла и его биссектрисы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на основании доказанного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пути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12-18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19-21 балл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F9184B" w:rsidRPr="001211CF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22-24 балла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Контрольная работа №3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«</w:t>
      </w:r>
      <w:r w:rsidRPr="00782B31">
        <w:rPr>
          <w:rFonts w:ascii="Times New Roman" w:eastAsia="Calibri" w:hAnsi="Times New Roman" w:cs="Times New Roman"/>
          <w:b/>
          <w:bCs/>
          <w:sz w:val="24"/>
          <w:szCs w:val="24"/>
        </w:rPr>
        <w:t>Признаки  равенства прямоугольных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 внешнего угла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треугольника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,</w:t>
      </w:r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войства</w:t>
      </w:r>
      <w:proofErr w:type="spellEnd"/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медианы и биссектрисы  равнобедренного треугольника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82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знания и умения применять при решении задач свойства катета, противолежащего углу в 30</w:t>
      </w:r>
      <w:r w:rsidRPr="00782B3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782B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-з</w:t>
      </w:r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применение признака равенства  прямоугольных треугольников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при вершине равнобедренного треугольника равен 75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угол при основании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9184B" w:rsidRPr="00256D5C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равнобедренном треугольнике боковая сторона  2 раза больше основания. Найди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 стороны треугольника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если периметр равен 15 см.</w:t>
            </w:r>
          </w:p>
          <w:p w:rsidR="00F9184B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 прямоугольный треугольник XYZ, где YZ гипотенуза. Внешний угол при вершине Z равен 120°, сторона XY равна 7 см. Чему равна длина гипотенузы? </w:t>
            </w: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4501515</wp:posOffset>
                  </wp:positionH>
                  <wp:positionV relativeFrom="paragraph">
                    <wp:posOffset>448310</wp:posOffset>
                  </wp:positionV>
                  <wp:extent cx="1533525" cy="1332865"/>
                  <wp:effectExtent l="0" t="0" r="9525" b="635"/>
                  <wp:wrapSquare wrapText="bothSides"/>
                  <wp:docPr id="15" name="Рисунок 15" descr="Треуголь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Треуголь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32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равнобедренном треугольнике KLM, на основании KM указана точка P. От этой точки проведены перпендикуляры к двум боковым сторонам, соответственно PA и PB. Докажите, что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LP</w:t>
            </w:r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биссектриса треугольника  KLM, если КА=МВ. </w:t>
            </w:r>
          </w:p>
          <w:p w:rsidR="00F9184B" w:rsidRPr="0005041E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равнобедренный треугольник ABC. Известн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о, что угол ABE равен углу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CBD.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</w:t>
            </w:r>
            <w:proofErr w:type="spell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треугольник DBE является равнобедренным треугольником. Найдите угол AEB, если известно, что угол BDE равен 65°.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256D5C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при основании  равнобедренного треугольника равен 55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угол при вершине.</w:t>
            </w:r>
          </w:p>
          <w:p w:rsidR="00F9184B" w:rsidRPr="00256D5C" w:rsidRDefault="00F9184B" w:rsidP="00804F3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равнобедренном треугольнике основание  3 раза меньше боковой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ы. Найдите стороны треугольника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если периметр равен 21 см.</w:t>
            </w: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прямоугольный треугольник CDE, где DE гипотенуза. Внешний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 при вершине E равен 120°,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 CD равна 5 см</w:t>
            </w:r>
            <w:r w:rsid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Чему равна длина гипотенузы? </w:t>
            </w:r>
          </w:p>
          <w:p w:rsidR="00F9184B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4463415</wp:posOffset>
                  </wp:positionH>
                  <wp:positionV relativeFrom="paragraph">
                    <wp:posOffset>283210</wp:posOffset>
                  </wp:positionV>
                  <wp:extent cx="1428750" cy="1238250"/>
                  <wp:effectExtent l="0" t="0" r="0" b="0"/>
                  <wp:wrapSquare wrapText="bothSides"/>
                  <wp:docPr id="18" name="Рисунок 18" descr="Треуголь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Треуголь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равнобедренном треугольнике CDE, на основании CE указана точка N. От этой точки проведены перпенди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куляры к двум боковым сторонам </w:t>
            </w:r>
          </w:p>
          <w:p w:rsidR="00F9184B" w:rsidRPr="00256D5C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 и NB</w:t>
            </w: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Докажите, что 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DN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медиана</w:t>
            </w:r>
            <w:r w:rsid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 CDE, если DA=DB. </w:t>
            </w:r>
          </w:p>
          <w:p w:rsidR="00F9184B" w:rsidRPr="0005041E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равнобедренный треугольник MNP. Известно,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угол MND равен углу ENP.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треугольник DNE является равнобедренным треугольником. Найдите угол MDN, если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вестно, что угол MEN равен 70°.</w:t>
            </w:r>
          </w:p>
        </w:tc>
      </w:tr>
    </w:tbl>
    <w:p w:rsidR="00F9184B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выполнение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8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нахождение углов равнобедренного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элементов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57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углов при основании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 на нахождение стор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 равнобедренного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элементов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формулы периметра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3.С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оставление уравнения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Решение уравнения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апись ответа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нахождение элементов прямоугольного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1.Понятие внешнего угла 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2.Знание и применение свойств 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внешнего угла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острых углов прямоугольного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D90069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и применение свойства катета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, противолежащего углу в 30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28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 равенства двух сторон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онятие перпендикуляра к 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31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признака равенства  прямоугольных треугольников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4.Д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оказательство равенства сторон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медианы и биссектрисы 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2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доказательство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изнаков равенства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внешнего угла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углов при основании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5.В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ыбор рационального пути решения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9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апись решения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1-12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13-18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19-24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25-26 баллов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256D5C" w:rsidRDefault="00F9184B" w:rsidP="00F9184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>трольная работа №4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«Признаки параллельности </w:t>
      </w:r>
      <w:proofErr w:type="gramStart"/>
      <w:r w:rsidRPr="0005041E">
        <w:rPr>
          <w:rFonts w:ascii="Times New Roman" w:eastAsia="Calibri" w:hAnsi="Times New Roman" w:cs="Times New Roman"/>
          <w:b/>
          <w:sz w:val="24"/>
          <w:szCs w:val="24"/>
        </w:rPr>
        <w:t>прямых</w:t>
      </w:r>
      <w:proofErr w:type="gramEnd"/>
      <w:r w:rsidRPr="0005041E">
        <w:rPr>
          <w:rFonts w:ascii="Times New Roman" w:eastAsia="Calibri" w:hAnsi="Times New Roman" w:cs="Times New Roman"/>
          <w:b/>
          <w:sz w:val="24"/>
          <w:szCs w:val="24"/>
        </w:rPr>
        <w:t>. Сумма углов треугольника».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признаков и свойств параллельности прямых;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теоремы о сумме углов треугольника;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свойств равнобедренного треугольника </w:t>
      </w: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3377565</wp:posOffset>
                  </wp:positionH>
                  <wp:positionV relativeFrom="paragraph">
                    <wp:posOffset>55880</wp:posOffset>
                  </wp:positionV>
                  <wp:extent cx="2389505" cy="1529715"/>
                  <wp:effectExtent l="0" t="0" r="0" b="0"/>
                  <wp:wrapSquare wrapText="bothSides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529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1.Параллельные прямые а и в пересечены </w:t>
            </w:r>
          </w:p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с. Угол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1=122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Найдите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 равнобедренном треугольнике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с основанием МК, внешний угол при            вершине N равен 170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углы при основании.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 равнобедренном треугольнике боковая сторона в два раза больше основания, а периметр равен 20 см. Найти стороны треугольника.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 равнобедренном треугольнике АВС с основанием АС = 14см, отрезок В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медиана, а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АВД = 37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Найди СД, и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АВС.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3968115</wp:posOffset>
                  </wp:positionH>
                  <wp:positionV relativeFrom="paragraph">
                    <wp:posOffset>114935</wp:posOffset>
                  </wp:positionV>
                  <wp:extent cx="1728470" cy="773430"/>
                  <wp:effectExtent l="0" t="0" r="5080" b="7620"/>
                  <wp:wrapSquare wrapText="bothSides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470" cy="77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5.Прямые ВС и АД параллельны, ВС=АД. 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▲АВС= ▲СДА.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3472815</wp:posOffset>
                  </wp:positionH>
                  <wp:positionV relativeFrom="paragraph">
                    <wp:posOffset>50800</wp:posOffset>
                  </wp:positionV>
                  <wp:extent cx="2363470" cy="1436370"/>
                  <wp:effectExtent l="0" t="0" r="0" b="0"/>
                  <wp:wrapSquare wrapText="bothSides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43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1.Параллельные прямые а и в пересечены 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с. Угол 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1= 78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Найдите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 равнобедренном треугольнике АВС с основанием АС, внешний угол при вершине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130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углы при основании.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 равнобедренном треугольнике основание в три раза меньше боковой стороны, а периметр равен 28 см. Найти стороны треугольника.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3796665</wp:posOffset>
                  </wp:positionH>
                  <wp:positionV relativeFrom="paragraph">
                    <wp:posOffset>375285</wp:posOffset>
                  </wp:positionV>
                  <wp:extent cx="1616075" cy="1021715"/>
                  <wp:effectExtent l="0" t="0" r="3175" b="6985"/>
                  <wp:wrapSquare wrapText="bothSides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1021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равнобедренном треугольнике АВС с основанием АС, проведена высота ВД. Отрезок ДС = 6см, а 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ДСВ = 38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айди АС и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АВД.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80" w:dyaOrig="340">
                <v:shape id="_x0000_i1033" type="#_x0000_t75" style="width:9pt;height:17.25pt" o:ole="">
                  <v:imagedata r:id="rId25" o:title=""/>
                </v:shape>
                <o:OLEObject Type="Embed" ProgID="Equation.3" ShapeID="_x0000_i1033" DrawAspect="Content" ObjectID="_1608117332" r:id="rId26"/>
              </w:objec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 Отрезки АВ и СД пересекаются в точке О,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причем АО= ВО, СО=ОД. Докажите, что 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 параллельна прямой  АД.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804F35" w:rsidRDefault="00F9184B" w:rsidP="00804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6C7758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Балл за выполнение </w:t>
            </w:r>
            <w:proofErr w:type="gramStart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проверяемо-</w:t>
            </w:r>
            <w:proofErr w:type="spellStart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</w:t>
            </w:r>
            <w:proofErr w:type="spellEnd"/>
            <w:proofErr w:type="gramEnd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углов, образованных при пересечении двух прямых секущей.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теоремы о вертикальных углах.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параллельных прямых.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свойства параллельных прямых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равнобедренного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внешнего угла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углов при основании в равнобедренном треугольнике.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теоремы о внешнем угле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 равнобедренного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определения </w:t>
            </w:r>
            <w:proofErr w:type="spellStart"/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равнобед-ренного</w:t>
            </w:r>
            <w:proofErr w:type="spellEnd"/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составлять уравнение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решать уравнение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неизвестных элементов в равнобедренном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биссектрисы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биссектрисы равнобедренного треугольника, проведенной к основанию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свойства </w:t>
            </w:r>
            <w:proofErr w:type="spellStart"/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биссек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-рисы</w:t>
            </w:r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решении задачи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доказательство параллельности прямых.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признаков равенства треугольников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равенства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62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признаков параллельности прямых.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84534C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Контрольная работа №5             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«Окружность. Геометрические построения».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окружность и ее элементы;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центральные углы;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взаимное расположение двух окружностей;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взаимное расположение прямой и окружности. </w:t>
      </w: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1.Окружности с радиусами 8см и 12 см касаются внешним образом. Найти расстояние между их центрами.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2.Найдите градусную меру дуги, если окружность разделена на 15 равных частей.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3.АВ и СД – диаметры окружности с центром в точке О. Докажите, что хорды АС и ВД равны и параллельны.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4.АС-касательная, а АВ- хорда окружности с центром в точке О, угол ВАС равен 75 градусов. Чему равен угол АОВ?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5.АВ – диаметр окружности с центром в точке О, ВС - хорда. Известно, что угол АОС в 2 раза больше, чем угол СОВ. Найдите углы АОС и СОВ.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1.Окружности с радиусами 8см и 12 см касаются внутренним образом. Найти расстояние между их центрами.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2.Найдите градусную меру дуги, если окружность разделена на 12 равных частей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3.АК и СР – диаметры окружности с центром в точке О. Докажите, что хорды АР и КС равны и параллельны.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4.АС-касательная, а АВ- хорда окружности с центром в точке О, угол АОВ равен 70 градусов. Чему равен угол ВАС?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5.АВ – диаметр окружности с центром в точке О, ВС - хорда. Известно, что угол АОС в 3 раза меньше, чем угол СОВ. Найдите углы АОС и СОВ.</w:t>
            </w:r>
          </w:p>
        </w:tc>
      </w:tr>
    </w:tbl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выполнение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</w:t>
            </w:r>
            <w:proofErr w:type="spellStart"/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расс-тояния</w:t>
            </w:r>
            <w:proofErr w:type="spellEnd"/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цент-рами окружностей при внешнем и внутреннем касании.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о видах </w:t>
            </w:r>
            <w:proofErr w:type="spellStart"/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каса-ния</w:t>
            </w:r>
            <w:proofErr w:type="spellEnd"/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нахождении расстояния между центрами окружностей.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градусной меры дуги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 градусной меры полного круга.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D1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дуги окружности.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градусную меру дуги.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равенства хорд и их параллельности.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признаков равенства треугольников.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параллельности прямых.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 углов.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касательной к окружности.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свойства касательной.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центральных углов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центрального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0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и решать уравнение.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Контрольная работа №6                                     «Решение задач на построение».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следующим темам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задачи на построение;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-этапы решения задач на построение.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1.Разделите отрезок на две равные части.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2.Начертите произвольный угол. Постройте его биссектрису.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3.Начертите треугольник МРК с тупым углом Р. Постройте высоту КА.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4.Постройте  треугольник по трем сторонам: а=5см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=4см,с=3см.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5.Через точку, лежащую внутри данного угла, проведите прямую, отсекающую равные отрезки на сторонах угла.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1.Дан отрезок АВ. Постройте окружность, для которой отрезок АВ является диаметром.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2.Начертите произвольный треугольник АВС. Постройте биссектрису АМ.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3.Начертите прямоугольный треугольник АВС с прямым углом С. Постройте высоту СК.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4.Постройте равнобедренный треугольник по основанию и углу при основании.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5.Докажите, что прямая, перпендикулярная биссектрисе угла, отсекает равные отрезки на его сторонах.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выполнение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Деление отрезка на  равные части.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алгоритма построения середины отрезка.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алгоритма при решении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2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биссектрисы угла.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алгоритма построения биссектрисы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алгоритма при построении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2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перпендикуляра к отрезку.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алгоритма построения перпендикуляра к отрезку.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алгоритма при построении перпендикуляра.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равнобедренного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</w:t>
            </w:r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ств  пр</w:t>
            </w:r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и выполнении построений.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применение геометрического места точек.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</w:t>
            </w:r>
            <w:proofErr w:type="spellStart"/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геометриче-ского</w:t>
            </w:r>
            <w:proofErr w:type="spellEnd"/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точек к решению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633E5" w:rsidRDefault="001633E5"/>
    <w:sectPr w:rsidR="001633E5" w:rsidSect="00804F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1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8"/>
  </w:num>
  <w:num w:numId="5">
    <w:abstractNumId w:val="24"/>
  </w:num>
  <w:num w:numId="6">
    <w:abstractNumId w:val="22"/>
  </w:num>
  <w:num w:numId="7">
    <w:abstractNumId w:val="15"/>
  </w:num>
  <w:num w:numId="8">
    <w:abstractNumId w:val="16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9"/>
  </w:num>
  <w:num w:numId="21">
    <w:abstractNumId w:val="2"/>
  </w:num>
  <w:num w:numId="22">
    <w:abstractNumId w:val="7"/>
  </w:num>
  <w:num w:numId="23">
    <w:abstractNumId w:val="21"/>
  </w:num>
  <w:num w:numId="24">
    <w:abstractNumId w:val="20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3B7A"/>
    <w:rsid w:val="007045EB"/>
    <w:rsid w:val="00706844"/>
    <w:rsid w:val="007069F8"/>
    <w:rsid w:val="00707586"/>
    <w:rsid w:val="00711353"/>
    <w:rsid w:val="00711FFA"/>
    <w:rsid w:val="00713341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A7CA6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4F35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41E6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image" Target="media/image5.w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2.emf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oleObject" Target="embeddings/oleObject4.bin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3.emf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Адам</cp:lastModifiedBy>
  <cp:revision>5</cp:revision>
  <cp:lastPrinted>2019-01-04T11:27:00Z</cp:lastPrinted>
  <dcterms:created xsi:type="dcterms:W3CDTF">2018-09-27T12:33:00Z</dcterms:created>
  <dcterms:modified xsi:type="dcterms:W3CDTF">2019-01-04T11:27:00Z</dcterms:modified>
</cp:coreProperties>
</file>